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40379F08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E2F03">
        <w:rPr>
          <w:rFonts w:ascii="Tahoma" w:hAnsi="Tahoma" w:cs="Tahoma"/>
          <w:b/>
        </w:rPr>
        <w:t>Zagospodarowanie terenu centrum wsi w celu poprawy dostępności do infrastruktury społecznej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525A7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(II postępowanie)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BE5D3" w14:textId="77777777" w:rsidR="003B0B30" w:rsidRDefault="003B0B30" w:rsidP="00DA5839">
      <w:r>
        <w:separator/>
      </w:r>
    </w:p>
  </w:endnote>
  <w:endnote w:type="continuationSeparator" w:id="0">
    <w:p w14:paraId="64B0D85F" w14:textId="77777777" w:rsidR="003B0B30" w:rsidRDefault="003B0B3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965D6" w14:textId="77777777" w:rsidR="003B0B30" w:rsidRDefault="003B0B30" w:rsidP="00DA5839">
      <w:r>
        <w:separator/>
      </w:r>
    </w:p>
  </w:footnote>
  <w:footnote w:type="continuationSeparator" w:id="0">
    <w:p w14:paraId="38D8AF9A" w14:textId="77777777" w:rsidR="003B0B30" w:rsidRDefault="003B0B3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9C46" w14:textId="77777777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3B3CE06" wp14:editId="53F3C36D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77777777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7B6E09A" w14:textId="0747D3BC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25A7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FD3A7E">
      <w:rPr>
        <w:rFonts w:ascii="Tahoma" w:hAnsi="Tahoma" w:cs="Tahoma"/>
      </w:rPr>
      <w:t>3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4EBA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0B30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2F03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5A78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844A2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E1FCF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2023-03-13T07:59:00Z</dcterms:modified>
</cp:coreProperties>
</file>